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EB9B3AA" w14:textId="7BC6DC48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1635279473" w:edGrp="everyone"/>
      <w:r w:rsidR="00A22585">
        <w:rPr>
          <w:rFonts w:ascii="Arial" w:eastAsia="Arial" w:hAnsi="Arial" w:cs="Arial"/>
          <w:b/>
          <w:sz w:val="22"/>
          <w:szCs w:val="22"/>
          <w:lang w:val="uk-UA"/>
        </w:rPr>
        <w:t>_____________</w:t>
      </w:r>
      <w:permEnd w:id="1635279473"/>
    </w:p>
    <w:p w14:paraId="252E5F2B" w14:textId="77777777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7F05C95D" w14:textId="77777777" w:rsidR="00197BA3" w:rsidRPr="00CC3651" w:rsidRDefault="00197BA3">
      <w:pPr>
        <w:ind w:left="-180" w:right="-462"/>
        <w:jc w:val="center"/>
        <w:rPr>
          <w:rFonts w:ascii="Arial" w:hAnsi="Arial" w:cs="Arial"/>
          <w:sz w:val="22"/>
          <w:szCs w:val="22"/>
          <w:lang w:val="uk-UA"/>
        </w:rPr>
      </w:pPr>
    </w:p>
    <w:p w14:paraId="1C0ADF56" w14:textId="06100FA9" w:rsidR="00197BA3" w:rsidRPr="00CC3651" w:rsidRDefault="00197BA3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A3358" w:rsidRPr="00CC3651">
        <w:rPr>
          <w:rFonts w:ascii="Arial" w:eastAsia="Arial" w:hAnsi="Arial" w:cs="Arial"/>
          <w:sz w:val="22"/>
          <w:szCs w:val="22"/>
          <w:lang w:val="uk-UA"/>
        </w:rPr>
        <w:t xml:space="preserve">    </w:t>
      </w:r>
      <w:permStart w:id="893455398" w:edGrp="everyone"/>
      <w:r w:rsidR="00914697" w:rsidRPr="00CC3651">
        <w:rPr>
          <w:rFonts w:ascii="Arial" w:hAnsi="Arial" w:cs="Arial"/>
          <w:sz w:val="22"/>
          <w:szCs w:val="22"/>
          <w:lang w:val="uk-UA"/>
        </w:rPr>
        <w:t>«</w:t>
      </w:r>
      <w:r w:rsidR="00A22585">
        <w:rPr>
          <w:rFonts w:ascii="Arial" w:hAnsi="Arial" w:cs="Arial"/>
          <w:sz w:val="22"/>
          <w:szCs w:val="22"/>
          <w:lang w:val="uk-UA"/>
        </w:rPr>
        <w:t>__</w:t>
      </w:r>
      <w:r w:rsidR="00914697" w:rsidRPr="00CC3651">
        <w:rPr>
          <w:rFonts w:ascii="Arial" w:hAnsi="Arial" w:cs="Arial"/>
          <w:sz w:val="22"/>
          <w:szCs w:val="22"/>
          <w:lang w:val="uk-UA"/>
        </w:rPr>
        <w:t>»</w:t>
      </w:r>
      <w:r w:rsidR="00A22585">
        <w:rPr>
          <w:rFonts w:ascii="Arial" w:hAnsi="Arial" w:cs="Arial"/>
          <w:sz w:val="22"/>
          <w:szCs w:val="22"/>
          <w:lang w:val="uk-UA"/>
        </w:rPr>
        <w:t>___________</w:t>
      </w:r>
      <w:permEnd w:id="893455398"/>
      <w:r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6826A51B" w14:textId="77777777" w:rsidR="005F3565" w:rsidRPr="00CC3651" w:rsidRDefault="005F3565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4238DED8" w14:textId="2201C06D" w:rsidR="002A3358" w:rsidRPr="00CC3651" w:rsidRDefault="00A22585" w:rsidP="002A3358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permStart w:id="688676330" w:edGrp="everyone"/>
      <w:r>
        <w:rPr>
          <w:rFonts w:ascii="Arial" w:hAnsi="Arial" w:cs="Arial"/>
          <w:b/>
          <w:bCs/>
          <w:sz w:val="22"/>
          <w:szCs w:val="22"/>
          <w:lang w:val="uk-UA"/>
        </w:rPr>
        <w:t>_____________________________________________</w:t>
      </w:r>
      <w:permEnd w:id="688676330"/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 </w:t>
      </w:r>
      <w:r w:rsidR="002A3358" w:rsidRPr="00CC3651">
        <w:rPr>
          <w:rFonts w:ascii="Arial" w:hAnsi="Arial" w:cs="Arial"/>
          <w:sz w:val="22"/>
          <w:szCs w:val="22"/>
          <w:lang w:val="uk-UA"/>
        </w:rPr>
        <w:t>(далі - 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),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який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 (яка)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 xml:space="preserve"> діє на підставі </w:t>
      </w:r>
      <w:permStart w:id="71851484" w:edGrp="everyone"/>
      <w:r>
        <w:rPr>
          <w:rFonts w:ascii="Arial" w:hAnsi="Arial" w:cs="Arial"/>
          <w:bCs/>
          <w:sz w:val="22"/>
          <w:szCs w:val="22"/>
          <w:lang w:val="uk-UA"/>
        </w:rPr>
        <w:t>______________________________________________________</w:t>
      </w:r>
      <w:r w:rsidR="00914697" w:rsidRPr="00914697">
        <w:rPr>
          <w:rFonts w:ascii="Arial" w:hAnsi="Arial" w:cs="Arial"/>
          <w:bCs/>
          <w:sz w:val="22"/>
          <w:szCs w:val="22"/>
          <w:lang w:val="uk-UA"/>
        </w:rPr>
        <w:t>.</w:t>
      </w:r>
      <w:permEnd w:id="71851484"/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, з одного боку,</w:t>
      </w:r>
    </w:p>
    <w:p w14:paraId="7230B600" w14:textId="77777777" w:rsidR="00197BA3" w:rsidRPr="00CC3651" w:rsidRDefault="00197BA3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223EAC31" w14:textId="60973F51" w:rsidR="00197BA3" w:rsidRPr="00CC3651" w:rsidRDefault="0068223C" w:rsidP="0068223C">
      <w:p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фонд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CC3651">
        <w:rPr>
          <w:rFonts w:ascii="Arial" w:hAnsi="Arial" w:cs="Arial"/>
          <w:sz w:val="22"/>
          <w:szCs w:val="22"/>
          <w:lang w:val="uk-UA"/>
        </w:rPr>
        <w:t>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в особі </w:t>
      </w:r>
      <w:permStart w:id="774198915" w:edGrp="everyone"/>
      <w:r w:rsidR="00A22585">
        <w:rPr>
          <w:rFonts w:ascii="Arial" w:hAnsi="Arial" w:cs="Arial"/>
          <w:sz w:val="22"/>
          <w:szCs w:val="22"/>
          <w:lang w:val="uk-UA"/>
        </w:rPr>
        <w:t>______________________________________</w:t>
      </w:r>
      <w:permEnd w:id="774198915"/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permStart w:id="1952059412" w:edGrp="everyone"/>
      <w:r w:rsidR="00A22585">
        <w:rPr>
          <w:rFonts w:ascii="Arial" w:hAnsi="Arial" w:cs="Arial"/>
          <w:bCs/>
          <w:sz w:val="22"/>
          <w:szCs w:val="22"/>
          <w:lang w:val="uk-UA"/>
        </w:rPr>
        <w:t>_</w:t>
      </w:r>
      <w:bookmarkStart w:id="0" w:name="_GoBack"/>
      <w:bookmarkEnd w:id="0"/>
      <w:r w:rsidR="00A22585">
        <w:rPr>
          <w:rFonts w:ascii="Arial" w:hAnsi="Arial" w:cs="Arial"/>
          <w:bCs/>
          <w:sz w:val="22"/>
          <w:szCs w:val="22"/>
          <w:lang w:val="uk-UA"/>
        </w:rPr>
        <w:t>________</w:t>
      </w:r>
      <w:permEnd w:id="1952059412"/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далі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разом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іменуються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кожна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окремо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уклали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Договір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поставки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 xml:space="preserve">№ </w:t>
      </w:r>
      <w:permStart w:id="582568898" w:edGrp="everyone"/>
      <w:r w:rsidR="00A22585">
        <w:rPr>
          <w:rFonts w:ascii="Arial" w:eastAsia="Arial" w:hAnsi="Arial" w:cs="Arial"/>
          <w:b/>
          <w:sz w:val="22"/>
          <w:szCs w:val="22"/>
          <w:lang w:val="uk-UA"/>
        </w:rPr>
        <w:t>_________</w:t>
      </w:r>
      <w:permEnd w:id="582568898"/>
      <w:r w:rsidR="002A3358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223EA2" w:rsidRPr="00CC3651">
        <w:rPr>
          <w:rFonts w:ascii="Arial" w:hAnsi="Arial" w:cs="Arial"/>
          <w:sz w:val="22"/>
          <w:szCs w:val="22"/>
          <w:lang w:val="uk-UA"/>
        </w:rPr>
        <w:t>від</w:t>
      </w:r>
      <w:r w:rsidR="00197BA3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Start w:id="1860855974" w:edGrp="everyone"/>
      <w:r w:rsidR="00914697" w:rsidRPr="00CC3651">
        <w:rPr>
          <w:rFonts w:ascii="Arial" w:hAnsi="Arial" w:cs="Arial"/>
          <w:sz w:val="22"/>
          <w:szCs w:val="22"/>
          <w:lang w:val="uk-UA"/>
        </w:rPr>
        <w:t>«</w:t>
      </w:r>
      <w:r w:rsidR="00A22585">
        <w:rPr>
          <w:rFonts w:ascii="Arial" w:hAnsi="Arial" w:cs="Arial"/>
          <w:sz w:val="22"/>
          <w:szCs w:val="22"/>
          <w:lang w:val="uk-UA"/>
        </w:rPr>
        <w:t>__</w:t>
      </w:r>
      <w:r w:rsidR="00914697" w:rsidRPr="00CC3651">
        <w:rPr>
          <w:rFonts w:ascii="Arial" w:hAnsi="Arial" w:cs="Arial"/>
          <w:sz w:val="22"/>
          <w:szCs w:val="22"/>
          <w:lang w:val="uk-UA"/>
        </w:rPr>
        <w:t>»</w:t>
      </w:r>
      <w:r w:rsidR="00914697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A22585">
        <w:rPr>
          <w:rFonts w:ascii="Arial" w:hAnsi="Arial" w:cs="Arial"/>
          <w:sz w:val="22"/>
          <w:szCs w:val="22"/>
          <w:lang w:val="uk-UA"/>
        </w:rPr>
        <w:t>__________</w:t>
      </w:r>
      <w:r w:rsidR="00914697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1860855974"/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року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(далі - «Договір») про наступне:</w:t>
      </w:r>
    </w:p>
    <w:p w14:paraId="672700FB" w14:textId="77777777" w:rsidR="005C26BE" w:rsidRPr="00CC3651" w:rsidRDefault="005C26BE">
      <w:pPr>
        <w:ind w:right="-102"/>
        <w:rPr>
          <w:rFonts w:ascii="Arial" w:hAnsi="Arial" w:cs="Arial"/>
          <w:sz w:val="22"/>
          <w:szCs w:val="22"/>
          <w:lang w:val="uk-UA"/>
        </w:rPr>
      </w:pPr>
    </w:p>
    <w:p w14:paraId="5E5D870E" w14:textId="1E3F375D" w:rsidR="00197BA3" w:rsidRPr="00CC3651" w:rsidRDefault="00197BA3" w:rsidP="00C7246B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14:paraId="7A3BB02A" w14:textId="77777777" w:rsidR="00E86F6A" w:rsidRPr="00CC3651" w:rsidRDefault="00E86F6A" w:rsidP="00E86F6A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14:paraId="4513172D" w14:textId="77777777" w:rsidR="00197BA3" w:rsidRPr="00CC3651" w:rsidRDefault="00197BA3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1.2.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(надалі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іменується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"Товар").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086CF331" w14:textId="77777777" w:rsidR="00197BA3" w:rsidRPr="00CC3651" w:rsidRDefault="00197BA3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Перелік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найменувань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обсяг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узгоджується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оформлюються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становлять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ємну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частину.</w:t>
      </w:r>
    </w:p>
    <w:p w14:paraId="56BA4A1C" w14:textId="77777777" w:rsidR="00197BA3" w:rsidRPr="00CC3651" w:rsidRDefault="00197BA3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Покупець,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свою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чергу,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прийняти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оплатити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Товар.</w:t>
      </w:r>
    </w:p>
    <w:p w14:paraId="43B9ED90" w14:textId="77777777" w:rsidR="00197BA3" w:rsidRPr="00CC3651" w:rsidRDefault="00197BA3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перебуває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забороною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відчуження,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арештом,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застави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способу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зобов'язань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будь-якими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фізичними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особами,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органами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державою,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обтяження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обмеження,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ввезений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територію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пройшов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митне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очищення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вільного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обігу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Україні.</w:t>
      </w:r>
    </w:p>
    <w:p w14:paraId="38E42F30" w14:textId="77777777" w:rsidR="00CB7F41" w:rsidRPr="00CC3651" w:rsidRDefault="00197BA3" w:rsidP="00CB7F41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підтверджує,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укладення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нормам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</w:t>
      </w:r>
      <w:r w:rsidRPr="00CC3651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числі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відношення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одержання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дозволів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погоджень),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діяльності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положенням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статутних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актів.</w:t>
      </w:r>
    </w:p>
    <w:p w14:paraId="1BFDC7F0" w14:textId="77777777" w:rsidR="00C7246B" w:rsidRPr="00CC3651" w:rsidRDefault="00C7246B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14:paraId="71EBF057" w14:textId="77777777" w:rsidR="00197BA3" w:rsidRPr="00CC3651" w:rsidRDefault="00197BA3" w:rsidP="003A0095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14:paraId="0370359E" w14:textId="77777777" w:rsidR="00223EA2" w:rsidRPr="00CC3651" w:rsidRDefault="00223EA2" w:rsidP="00223EA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14:paraId="02C59331" w14:textId="7B37DB91" w:rsidR="005F3565" w:rsidRPr="00CC3651" w:rsidRDefault="005F3565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Продавцем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Покупцю Товару, що поставляється відповідно до цього Договору, є отримання Покупцем повідомлення від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Продавця </w:t>
      </w:r>
      <w:r w:rsidRPr="00CC3651">
        <w:rPr>
          <w:rFonts w:ascii="Arial" w:eastAsia="Arial" w:hAnsi="Arial" w:cs="Arial"/>
          <w:sz w:val="22"/>
          <w:szCs w:val="22"/>
          <w:lang w:val="uk-UA"/>
        </w:rPr>
        <w:t>про готовність Товару до відвантаження у письмовій формі електронною поштою</w:t>
      </w:r>
      <w:r w:rsidR="0048580A" w:rsidRPr="00CC3651">
        <w:rPr>
          <w:rFonts w:ascii="Arial" w:eastAsia="Arial" w:hAnsi="Arial" w:cs="Arial"/>
          <w:sz w:val="22"/>
          <w:szCs w:val="22"/>
          <w:lang w:val="uk-UA"/>
        </w:rPr>
        <w:t xml:space="preserve">. </w:t>
      </w:r>
    </w:p>
    <w:p w14:paraId="70AC7964" w14:textId="7FF7A044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Перехід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відбувається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видаткових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накладних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документів.</w:t>
      </w:r>
    </w:p>
    <w:p w14:paraId="23B9F32F" w14:textId="77777777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Ризик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випадкового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знищення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чи/та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пошкодження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несе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постачання.</w:t>
      </w:r>
    </w:p>
    <w:p w14:paraId="2FB3143D" w14:textId="58908F7C" w:rsidR="00197BA3" w:rsidRPr="00CC3651" w:rsidRDefault="007E346A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 xml:space="preserve">Продавець </w:t>
      </w:r>
      <w:r w:rsidR="005F3565" w:rsidRPr="00CC3651">
        <w:rPr>
          <w:rFonts w:ascii="Arial" w:hAnsi="Arial" w:cs="Arial"/>
          <w:sz w:val="22"/>
          <w:szCs w:val="22"/>
          <w:lang w:val="uk-UA"/>
        </w:rPr>
        <w:t>Товару зобов’язується разом з Товаром надати Покупцю наступні супровідні документи:</w:t>
      </w:r>
    </w:p>
    <w:p w14:paraId="041C2A8D" w14:textId="0E3EFC76" w:rsidR="00B24955" w:rsidRPr="00CC3651" w:rsidRDefault="00B24955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14:paraId="40BFA50E" w14:textId="0D01676A" w:rsidR="006E632C" w:rsidRPr="00CC3651" w:rsidRDefault="006E632C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рахунок</w:t>
      </w:r>
      <w:r w:rsidR="00AB1F47"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hAnsi="Arial" w:cs="Arial"/>
          <w:sz w:val="22"/>
          <w:szCs w:val="22"/>
          <w:lang w:val="uk-UA"/>
        </w:rPr>
        <w:t>фактур</w:t>
      </w:r>
      <w:r w:rsidR="00AB1F47"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</w:p>
    <w:p w14:paraId="47991427" w14:textId="14003491" w:rsidR="00197BA3" w:rsidRPr="00CC3651" w:rsidRDefault="00197BA3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копії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інструкцій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застосування</w:t>
      </w:r>
      <w:r w:rsidR="00173805" w:rsidRPr="00CC3651">
        <w:rPr>
          <w:rFonts w:ascii="Arial" w:hAnsi="Arial" w:cs="Arial"/>
          <w:sz w:val="22"/>
          <w:szCs w:val="22"/>
          <w:lang w:val="uk-UA"/>
        </w:rPr>
        <w:t xml:space="preserve"> (за вимогою Покупця)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  <w:r w:rsidR="00664FA0" w:rsidRPr="00CC3651">
        <w:rPr>
          <w:rFonts w:ascii="Arial" w:hAnsi="Arial" w:cs="Arial"/>
          <w:sz w:val="22"/>
          <w:szCs w:val="22"/>
          <w:lang w:val="uk-UA"/>
        </w:rPr>
        <w:tab/>
      </w:r>
    </w:p>
    <w:p w14:paraId="0E6F96E0" w14:textId="2D6A5805" w:rsidR="00173805" w:rsidRPr="00CC3651" w:rsidRDefault="00173805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14:paraId="56A6E718" w14:textId="77777777" w:rsidR="00197BA3" w:rsidRPr="00CC3651" w:rsidRDefault="00197BA3" w:rsidP="00223EA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інші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документи.</w:t>
      </w:r>
    </w:p>
    <w:p w14:paraId="5BFC7622" w14:textId="77777777" w:rsidR="00197BA3" w:rsidRPr="00CC3651" w:rsidRDefault="00197BA3" w:rsidP="00B2495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зазначений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даного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B24955" w:rsidRPr="00CC3651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="00B24955" w:rsidRPr="00CC3651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14:paraId="7F4CDE33" w14:textId="77777777" w:rsidR="00D16AD9" w:rsidRPr="00CC3651" w:rsidRDefault="00D16AD9" w:rsidP="00D16AD9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14:paraId="55D689F9" w14:textId="77777777" w:rsidR="00197BA3" w:rsidRPr="00CC3651" w:rsidRDefault="00197BA3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ЦІНА,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14:paraId="22780A59" w14:textId="77777777" w:rsidR="00197BA3" w:rsidRPr="00CC3651" w:rsidRDefault="00197BA3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5E4C1C6C" w14:textId="77777777" w:rsidR="002B38AA" w:rsidRPr="004C6736" w:rsidRDefault="002B38AA" w:rsidP="002B38AA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сум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Специфікацій,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що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дії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14:paraId="28EB5645" w14:textId="5AD02FB9" w:rsidR="002B38AA" w:rsidRPr="004C6736" w:rsidRDefault="002B38AA" w:rsidP="002B38AA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закупівлі визначено 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 w:rsidR="008F5F4B">
        <w:rPr>
          <w:rFonts w:ascii="Arial" w:hAnsi="Arial" w:cs="Arial"/>
          <w:sz w:val="22"/>
          <w:szCs w:val="22"/>
        </w:rPr>
        <w:t>.</w:t>
      </w:r>
    </w:p>
    <w:p w14:paraId="67595248" w14:textId="77777777" w:rsidR="002B38AA" w:rsidRPr="00F2734E" w:rsidRDefault="002B38AA" w:rsidP="002B38AA">
      <w:pPr>
        <w:pStyle w:val="ae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2734E">
        <w:rPr>
          <w:rFonts w:ascii="Arial" w:hAnsi="Arial" w:cs="Arial"/>
          <w:sz w:val="22"/>
          <w:szCs w:val="22"/>
          <w:lang w:val="uk-UA" w:eastAsia="ru-RU"/>
        </w:rPr>
        <w:t xml:space="preserve">Розрахунки за Товар здійснюються наступним чином: </w:t>
      </w:r>
    </w:p>
    <w:p w14:paraId="68B67D5A" w14:textId="77777777" w:rsidR="002B38AA" w:rsidRPr="00F2734E" w:rsidRDefault="002B38AA" w:rsidP="002B38AA">
      <w:pPr>
        <w:pStyle w:val="ae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2734E">
        <w:rPr>
          <w:rFonts w:ascii="Arial" w:hAnsi="Arial" w:cs="Arial"/>
          <w:b/>
          <w:i/>
          <w:sz w:val="22"/>
          <w:szCs w:val="22"/>
          <w:lang w:val="uk-UA" w:eastAsia="ru-RU"/>
        </w:rPr>
        <w:t xml:space="preserve">Авансовий платіж: </w:t>
      </w:r>
      <w:r w:rsidRPr="00F2734E">
        <w:rPr>
          <w:rFonts w:ascii="Arial" w:hAnsi="Arial" w:cs="Arial"/>
          <w:sz w:val="22"/>
          <w:szCs w:val="22"/>
          <w:lang w:val="uk-UA" w:eastAsia="ru-RU"/>
        </w:rPr>
        <w:t>50 (п’ятдесят) % від суми загальної суми, вказаної у відповідному Додатку протягом 10 (Десяти) днів від дати виставлення рахунку-фактури.</w:t>
      </w:r>
    </w:p>
    <w:p w14:paraId="3BF3E6CC" w14:textId="77777777" w:rsidR="002B38AA" w:rsidRPr="00F2734E" w:rsidRDefault="002B38AA" w:rsidP="002B38AA">
      <w:pPr>
        <w:pStyle w:val="ae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2734E">
        <w:rPr>
          <w:rFonts w:ascii="Arial" w:hAnsi="Arial" w:cs="Arial"/>
          <w:b/>
          <w:i/>
          <w:sz w:val="22"/>
          <w:szCs w:val="22"/>
          <w:lang w:val="uk-UA" w:eastAsia="ru-RU"/>
        </w:rPr>
        <w:t xml:space="preserve">Балансовий платіж: </w:t>
      </w:r>
      <w:r w:rsidRPr="00F2734E">
        <w:rPr>
          <w:rFonts w:ascii="Arial" w:hAnsi="Arial" w:cs="Arial"/>
          <w:sz w:val="22"/>
          <w:szCs w:val="22"/>
          <w:lang w:val="uk-UA" w:eastAsia="ru-RU"/>
        </w:rPr>
        <w:t xml:space="preserve">50 (п’ятдесят) % від загальної суми, вказаної у відповідному Додатку протягом </w:t>
      </w:r>
      <w:permStart w:id="2054690506" w:edGrp="everyone"/>
      <w:r w:rsidRPr="00F2734E">
        <w:rPr>
          <w:rFonts w:ascii="Arial" w:hAnsi="Arial" w:cs="Arial"/>
          <w:sz w:val="22"/>
          <w:szCs w:val="22"/>
          <w:lang w:val="uk-UA" w:eastAsia="ru-RU"/>
        </w:rPr>
        <w:t xml:space="preserve">10 (Десяти) </w:t>
      </w:r>
      <w:permEnd w:id="2054690506"/>
      <w:r w:rsidRPr="00F2734E">
        <w:rPr>
          <w:rFonts w:ascii="Arial" w:hAnsi="Arial" w:cs="Arial"/>
          <w:sz w:val="22"/>
          <w:szCs w:val="22"/>
          <w:lang w:val="uk-UA" w:eastAsia="ru-RU"/>
        </w:rPr>
        <w:t>днів від дати видаткової накладної.</w:t>
      </w:r>
    </w:p>
    <w:p w14:paraId="16E9F8AD" w14:textId="77777777" w:rsidR="002B38AA" w:rsidRPr="004C6736" w:rsidRDefault="002B38AA" w:rsidP="002B38AA">
      <w:pPr>
        <w:pStyle w:val="ae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14:paraId="28F5D326" w14:textId="77777777" w:rsidR="002B38AA" w:rsidRPr="004C6736" w:rsidRDefault="002B38AA" w:rsidP="002B38AA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Специфікаціях (Додатках)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місця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постачання</w:t>
      </w:r>
      <w:r w:rsidRPr="004C6736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358A67B3" w14:textId="77777777" w:rsidR="00223EA2" w:rsidRPr="00CC3651" w:rsidRDefault="00223EA2" w:rsidP="004C56DE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14:paraId="19B91219" w14:textId="77777777" w:rsidR="00197BA3" w:rsidRPr="00CC3651" w:rsidRDefault="00197BA3" w:rsidP="0049202D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14:paraId="6BF81B47" w14:textId="77777777" w:rsidR="00D16AD9" w:rsidRPr="00CC3651" w:rsidRDefault="00D16AD9" w:rsidP="0049202D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83B5699" w14:textId="5D268D08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–</w:t>
      </w:r>
      <w:r w:rsidR="00453CBE" w:rsidRPr="00CC3651">
        <w:rPr>
          <w:rFonts w:ascii="Arial" w:hAnsi="Arial" w:cs="Arial"/>
          <w:sz w:val="22"/>
          <w:szCs w:val="22"/>
          <w:lang w:val="uk-UA"/>
        </w:rPr>
        <w:t>виробником</w:t>
      </w:r>
      <w:r w:rsidR="00453CBE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сертифікатами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</w:p>
    <w:p w14:paraId="07760354" w14:textId="48C47B6F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погодились,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потреби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шляхом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окремого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</w:p>
    <w:p w14:paraId="556A5587" w14:textId="6E78857B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C56DE" w:rsidRPr="00CC3651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 xml:space="preserve"> або у документації на Товар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протягом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гарантійного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терміну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виявиться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дефектним або таким, що не відповідає умовам цього Договору, Продавець зобов’язується відремонтувати або замінити такий Товар на Товар належної якості за свій рахунок у строк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6</w:t>
      </w:r>
      <w:r w:rsidRPr="00CC3651">
        <w:rPr>
          <w:rFonts w:ascii="Arial" w:eastAsia="Arial" w:hAnsi="Arial" w:cs="Arial"/>
          <w:sz w:val="22"/>
          <w:szCs w:val="22"/>
          <w:lang w:val="uk-UA"/>
        </w:rPr>
        <w:t>0 (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Шістдесят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)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календарних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днів з моменту виявлення такого Товару неналежної якості будь-якою з сторін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набувачем.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14:paraId="6B5FF5BB" w14:textId="77777777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7DC5A189" w14:textId="493267A8" w:rsidR="00197BA3" w:rsidRPr="00CC3651" w:rsidRDefault="00197BA3" w:rsidP="006E6651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тарі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упаковці,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цілісність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збереження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14:paraId="21D2F89C" w14:textId="77777777" w:rsidR="00197BA3" w:rsidRPr="00CC3651" w:rsidRDefault="00197BA3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35984B9E" w14:textId="77777777" w:rsidR="00197BA3" w:rsidRPr="00CC3651" w:rsidRDefault="00197BA3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14:paraId="2E99C929" w14:textId="77777777" w:rsidR="00197BA3" w:rsidRPr="00CC3651" w:rsidRDefault="00197BA3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14:paraId="5CC6FEC9" w14:textId="5411F31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партій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пункті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передачі,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F4732" w:rsidRPr="00CC3651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59295D81" w14:textId="1221FB7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кількістю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України.</w:t>
      </w:r>
    </w:p>
    <w:p w14:paraId="1C7BB284" w14:textId="77777777" w:rsidR="00E86F6A" w:rsidRPr="00CC3651" w:rsidRDefault="00E86F6A" w:rsidP="004356FC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03C33A3B" w14:textId="3530D974" w:rsidR="00197BA3" w:rsidRPr="00CC3651" w:rsidRDefault="00197BA3" w:rsidP="00702FDA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ФОРС-МАЖОР</w:t>
      </w:r>
    </w:p>
    <w:p w14:paraId="2E130CEF" w14:textId="77777777" w:rsidR="00E86F6A" w:rsidRPr="00CC3651" w:rsidRDefault="00E86F6A" w:rsidP="00E86F6A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14:paraId="005FEAE8" w14:textId="4F784044" w:rsidR="00197BA3" w:rsidRPr="00CC3651" w:rsidRDefault="00197BA3" w:rsidP="00C17625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звільняються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часткове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сталося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</w:p>
    <w:p w14:paraId="38F1CFD7" w14:textId="6BEF543E" w:rsidR="00197BA3" w:rsidRPr="00CC3651" w:rsidRDefault="00197BA3" w:rsidP="00A87D3E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Під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слід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розуміти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будь-які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зовнішнього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виникли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без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волею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всупереч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бажанню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було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передбачити,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уникнути,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включаючи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стихійні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явища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природного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(землетруси,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повені,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урагани,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руйнування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результаті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блискавки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лиха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техногенного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антропогенного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походження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(вибухи,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пожежі,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вихід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ладу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машин,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обладнання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суспільного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життя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(воєнні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громадські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заворушення,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епідемії,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страйки,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бойкоти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також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видання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актів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державної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влади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місцевого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самоврядування,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заходи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названих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унеможливлюють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перешкоджають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тощо.</w:t>
      </w:r>
    </w:p>
    <w:p w14:paraId="55A2A228" w14:textId="2F168047" w:rsidR="00197BA3" w:rsidRPr="00CC3651" w:rsidRDefault="00197BA3" w:rsidP="001D77FA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lastRenderedPageBreak/>
        <w:t>Сторона,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3-х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моменту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настання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повідомити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існуючі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вплив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5-ти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надати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докази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підтверджено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Торгово-промисловою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палатою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</w:p>
    <w:p w14:paraId="6B991DCC" w14:textId="5B0963A1" w:rsidR="00197BA3" w:rsidRPr="00CC3651" w:rsidRDefault="00197BA3" w:rsidP="000E0AB0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Неповідомлення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позбавляють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посилатися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підставу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Після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закінчення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строку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непереборної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сили,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</w:rPr>
        <w:t>’</w:t>
      </w:r>
      <w:r w:rsidRPr="00CC3651">
        <w:rPr>
          <w:rFonts w:ascii="Arial" w:hAnsi="Arial" w:cs="Arial"/>
          <w:color w:val="000000"/>
          <w:sz w:val="22"/>
          <w:szCs w:val="22"/>
        </w:rPr>
        <w:t>яз</w:t>
      </w:r>
      <w:r w:rsidRPr="00CC3651">
        <w:rPr>
          <w:rFonts w:ascii="Arial" w:hAnsi="Arial" w:cs="Arial"/>
          <w:sz w:val="22"/>
          <w:szCs w:val="22"/>
        </w:rPr>
        <w:t>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відновлюється.</w:t>
      </w:r>
    </w:p>
    <w:p w14:paraId="6C191E28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Трьох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місяців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поспіль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виявляють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ознак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припинення,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Договір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майбутнє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шляхом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направлення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15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П</w:t>
      </w:r>
      <w:r w:rsidRPr="00CC3651">
        <w:rPr>
          <w:rFonts w:ascii="Arial" w:eastAsia="Arial" w:hAnsi="Arial" w:cs="Arial"/>
          <w:i/>
          <w:sz w:val="22"/>
          <w:szCs w:val="22"/>
        </w:rPr>
        <w:t>’</w:t>
      </w:r>
      <w:r w:rsidRPr="00CC3651">
        <w:rPr>
          <w:rFonts w:ascii="Arial" w:hAnsi="Arial" w:cs="Arial"/>
          <w:i/>
          <w:sz w:val="22"/>
          <w:szCs w:val="22"/>
        </w:rPr>
        <w:t>ятнадцять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календарних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розірвання.</w:t>
      </w:r>
    </w:p>
    <w:p w14:paraId="3E8E75A1" w14:textId="60A83845" w:rsidR="00D16AD9" w:rsidRPr="00CC3651" w:rsidRDefault="00D16AD9" w:rsidP="0049202D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7A437D1F" w14:textId="77777777" w:rsidR="00197BA3" w:rsidRPr="00CC3651" w:rsidRDefault="00197BA3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14:paraId="0A241416" w14:textId="77777777" w:rsidR="00197BA3" w:rsidRPr="00CC3651" w:rsidRDefault="00197BA3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523535B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випадку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несуть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відповідальність,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його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виконання,</w:t>
      </w:r>
      <w:r w:rsidR="00C7246B" w:rsidRPr="00CC3651">
        <w:rPr>
          <w:rFonts w:ascii="Arial" w:eastAsia="Arial" w:hAnsi="Arial" w:cs="Arial"/>
          <w:sz w:val="22"/>
          <w:szCs w:val="22"/>
        </w:rPr>
        <w:t xml:space="preserve"> т</w:t>
      </w:r>
      <w:r w:rsidRPr="00CC3651">
        <w:rPr>
          <w:rFonts w:ascii="Arial" w:hAnsi="Arial" w:cs="Arial"/>
          <w:sz w:val="22"/>
          <w:szCs w:val="22"/>
        </w:rPr>
        <w:t>обто</w:t>
      </w:r>
      <w:r w:rsidR="00C7246B" w:rsidRPr="00CC3651">
        <w:rPr>
          <w:rFonts w:ascii="Arial" w:hAnsi="Arial" w:cs="Arial"/>
          <w:sz w:val="22"/>
          <w:szCs w:val="22"/>
        </w:rPr>
        <w:t xml:space="preserve"> 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умов,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змістом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язання.</w:t>
      </w:r>
    </w:p>
    <w:p w14:paraId="574188D9" w14:textId="57A13795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оплати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082BCEEB" w14:textId="5EDE3B53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разі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недопоставки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13ADB7EF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Сплата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штрафних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санкцій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жодну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Договору.</w:t>
      </w:r>
    </w:p>
    <w:p w14:paraId="0A7605E6" w14:textId="77777777" w:rsidR="00197BA3" w:rsidRPr="00CC3651" w:rsidRDefault="00197BA3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0D9D3FB6" w14:textId="77777777" w:rsidR="00197BA3" w:rsidRPr="00CC3651" w:rsidRDefault="00197BA3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14:paraId="64A1F205" w14:textId="77777777" w:rsidR="00197BA3" w:rsidRPr="00CC3651" w:rsidRDefault="00197BA3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14:paraId="33CE9FE8" w14:textId="016D3F8B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даним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цього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Д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оговору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С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торін.</w:t>
      </w:r>
    </w:p>
    <w:p w14:paraId="18D944F3" w14:textId="77777777" w:rsidR="00B24955" w:rsidRPr="00CC3651" w:rsidRDefault="00B24955" w:rsidP="00B24955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звільняє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взятих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Даного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згідно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8.1.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</w:p>
    <w:p w14:paraId="6236E48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переговори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листування,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протоколи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наміри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питань,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інакше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стосуються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втрачають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силу.</w:t>
      </w:r>
    </w:p>
    <w:p w14:paraId="6EEB2A52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14:paraId="4EC38CF7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підписані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14:paraId="3F03BF44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14:paraId="0DCD5DE3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без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14:paraId="1A977A33" w14:textId="48ED26CE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A90350" w:rsidRPr="00CC3651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="00A90350"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14:paraId="4037BADD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Цей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силу.</w:t>
      </w:r>
    </w:p>
    <w:p w14:paraId="35087CF0" w14:textId="3ACE900F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permStart w:id="95179284" w:edGrp="everyone"/>
      <w:r w:rsidR="00E477FE" w:rsidRPr="00CC3651">
        <w:rPr>
          <w:rFonts w:ascii="Arial" w:hAnsi="Arial" w:cs="Arial"/>
          <w:sz w:val="22"/>
          <w:szCs w:val="22"/>
          <w:lang w:val="uk-UA" w:eastAsia="en-US"/>
        </w:rPr>
        <w:t>_______________</w:t>
      </w:r>
      <w:permEnd w:id="95179284"/>
      <w:r w:rsidRPr="00CC3651">
        <w:rPr>
          <w:rFonts w:ascii="Arial" w:hAnsi="Arial" w:cs="Arial"/>
          <w:sz w:val="22"/>
          <w:szCs w:val="22"/>
          <w:lang w:val="uk-UA" w:eastAsia="en-US"/>
        </w:rPr>
        <w:t>.</w:t>
      </w:r>
    </w:p>
    <w:p w14:paraId="21ADD60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133.4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N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«02»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2010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14:paraId="1F29CA8A" w14:textId="681E5643" w:rsidR="00197BA3" w:rsidRDefault="00197BA3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E03475" w14:textId="77777777" w:rsidR="00C20427" w:rsidRPr="00CC3651" w:rsidRDefault="00C20427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3E6A2F" w14:textId="77777777" w:rsidR="00197BA3" w:rsidRPr="00CC3651" w:rsidRDefault="00197BA3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РЕКВІЗИТИ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14:paraId="6B7C7FA3" w14:textId="77777777" w:rsidR="00197BA3" w:rsidRPr="00CC3651" w:rsidRDefault="00197BA3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B24F89" w:rsidRPr="00CC3651" w14:paraId="65DA3F3C" w14:textId="77777777" w:rsidTr="00B24F89">
        <w:trPr>
          <w:trHeight w:val="1377"/>
        </w:trPr>
        <w:tc>
          <w:tcPr>
            <w:tcW w:w="4834" w:type="dxa"/>
            <w:shd w:val="clear" w:color="auto" w:fill="auto"/>
          </w:tcPr>
          <w:p w14:paraId="108C698F" w14:textId="77777777" w:rsidR="00B24F89" w:rsidRPr="00CC3651" w:rsidRDefault="00B24F89" w:rsidP="007E44D3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5BA3F9B" w14:textId="77777777" w:rsidR="00B24F89" w:rsidRPr="00CC3651" w:rsidRDefault="00B24F89" w:rsidP="007E44D3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0527010B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087323601" w:edGrp="everyone"/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______________</w:t>
            </w:r>
          </w:p>
          <w:p w14:paraId="445FAD7B" w14:textId="77777777" w:rsidR="00B24F89" w:rsidRPr="00CC3651" w:rsidRDefault="00B24F89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258F2126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7EF783FF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788FBBA1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3D1E0234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43476254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2493F766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5B86D773" w14:textId="77777777" w:rsidR="00B24F89" w:rsidRPr="00CC3651" w:rsidRDefault="00B24F89" w:rsidP="007E44D3">
            <w:pPr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5F0436FC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3FBE4414" w14:textId="77777777" w:rsidR="00B24F89" w:rsidRPr="00CC3651" w:rsidRDefault="00B24F89" w:rsidP="007E44D3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014687A4" w14:textId="77777777" w:rsidR="00B24F89" w:rsidRPr="00CC3651" w:rsidRDefault="00B24F89" w:rsidP="007E44D3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highlight w:val="yellow"/>
                <w:lang w:val="uk-UA"/>
              </w:rPr>
            </w:pPr>
          </w:p>
          <w:p w14:paraId="09CE3FED" w14:textId="77777777" w:rsidR="00B24F89" w:rsidRPr="00CC3651" w:rsidRDefault="00B24F89" w:rsidP="007E44D3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</w:t>
            </w:r>
          </w:p>
          <w:p w14:paraId="4877140E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B4941D4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46F30FD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8B744FC" w14:textId="77777777" w:rsidR="00B24F89" w:rsidRPr="00CC3651" w:rsidRDefault="00B24F89" w:rsidP="007E44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CC3651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_______________</w:t>
            </w:r>
          </w:p>
          <w:permEnd w:id="1087323601"/>
          <w:p w14:paraId="49DE40AD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6E641179" w14:textId="77777777" w:rsidR="00B24F89" w:rsidRPr="00CC3651" w:rsidRDefault="00B24F89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0FFF4CFD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0394D77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415DB9F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3B48D4D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Бульварно-Кудрявська, 24, блок 3</w:t>
            </w:r>
          </w:p>
          <w:p w14:paraId="009DA8E1" w14:textId="7F40C4E8" w:rsidR="00B24F89" w:rsidRPr="00CC3651" w:rsidRDefault="00554522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01054</w:t>
            </w:r>
            <w:r w:rsidR="00B24F89" w:rsidRPr="00CC3651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="00B24F89"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B24F89" w:rsidRPr="00CC3651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="00B24F89"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B24F89" w:rsidRPr="00CC3651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14:paraId="3B64746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14:paraId="17D2D496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п/р UA</w:t>
            </w:r>
            <w:permStart w:id="12457958" w:edGrp="everyone"/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____________________________</w:t>
            </w:r>
            <w:permEnd w:id="12457958"/>
          </w:p>
          <w:p w14:paraId="0E3247C7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«Креді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14:paraId="39F84322" w14:textId="77777777" w:rsidR="00B24F89" w:rsidRPr="00CC3651" w:rsidRDefault="00B24F89" w:rsidP="007E44D3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Тел.: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14:paraId="04343EC8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14:paraId="63592072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6D3EB28B" w14:textId="77777777" w:rsidR="00B24F89" w:rsidRPr="00CC3651" w:rsidRDefault="00B24F89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19546560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5C1D67C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72105112" w:edGrp="everyone"/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</w:t>
            </w:r>
          </w:p>
          <w:p w14:paraId="084E3F3F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3CDD1274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0819B952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DE735B6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____________________ _______________</w:t>
            </w:r>
          </w:p>
          <w:permEnd w:id="172105112"/>
          <w:p w14:paraId="0A04666E" w14:textId="77777777" w:rsidR="00B24F89" w:rsidRPr="00CC3651" w:rsidRDefault="00B24F89" w:rsidP="007E44D3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0DB5865E" w14:textId="77777777" w:rsidR="00197BA3" w:rsidRPr="00CC3651" w:rsidRDefault="00197BA3">
      <w:pPr>
        <w:rPr>
          <w:rFonts w:ascii="Arial" w:hAnsi="Arial" w:cs="Arial"/>
          <w:sz w:val="22"/>
          <w:szCs w:val="22"/>
          <w:lang w:val="uk-UA"/>
        </w:rPr>
        <w:sectPr w:rsidR="00197BA3" w:rsidRPr="00CC3651" w:rsidSect="00D16AD9">
          <w:footerReference w:type="default" r:id="rId11"/>
          <w:pgSz w:w="11906" w:h="16838"/>
          <w:pgMar w:top="851" w:right="851" w:bottom="709" w:left="1077" w:header="567" w:footer="567" w:gutter="0"/>
          <w:cols w:space="720"/>
          <w:docGrid w:linePitch="360"/>
        </w:sectPr>
      </w:pPr>
    </w:p>
    <w:p w14:paraId="07F0730F" w14:textId="4B7B1A07" w:rsidR="00197BA3" w:rsidRPr="00CC3651" w:rsidRDefault="00197BA3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CC3651">
        <w:rPr>
          <w:rFonts w:ascii="Arial" w:hAnsi="Arial" w:cs="Arial"/>
          <w:b/>
          <w:sz w:val="22"/>
          <w:szCs w:val="22"/>
          <w:lang w:val="uk-UA"/>
        </w:rPr>
        <w:t>1</w:t>
      </w:r>
    </w:p>
    <w:p w14:paraId="2E7AAEB0" w14:textId="38CA7F83" w:rsidR="00197BA3" w:rsidRPr="00CC3651" w:rsidRDefault="00197BA3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693971207" w:edGrp="everyone"/>
      <w:r w:rsidR="007F4732" w:rsidRPr="00CC3651">
        <w:rPr>
          <w:rFonts w:ascii="Arial" w:hAnsi="Arial" w:cs="Arial"/>
          <w:b/>
          <w:bCs/>
          <w:sz w:val="22"/>
          <w:szCs w:val="22"/>
          <w:lang w:val="uk-UA"/>
        </w:rPr>
        <w:t>____________</w:t>
      </w:r>
      <w:r w:rsidR="002373BE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permEnd w:id="693971207"/>
      <w:r w:rsidRPr="00CC3651">
        <w:rPr>
          <w:rFonts w:ascii="Arial" w:hAnsi="Arial" w:cs="Arial"/>
          <w:b/>
          <w:bCs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permStart w:id="255747048" w:edGrp="everyone"/>
      <w:r w:rsidR="00D66DE5" w:rsidRPr="00CC3651">
        <w:rPr>
          <w:rFonts w:ascii="Arial" w:hAnsi="Arial" w:cs="Arial"/>
          <w:b/>
          <w:sz w:val="22"/>
          <w:szCs w:val="22"/>
          <w:lang w:val="uk-UA"/>
        </w:rPr>
        <w:t>«</w:t>
      </w:r>
      <w:r w:rsidR="007F4732" w:rsidRPr="00CC3651">
        <w:rPr>
          <w:rFonts w:ascii="Arial" w:hAnsi="Arial" w:cs="Arial"/>
          <w:b/>
          <w:sz w:val="22"/>
          <w:szCs w:val="22"/>
          <w:lang w:val="uk-UA"/>
        </w:rPr>
        <w:t>___</w:t>
      </w:r>
      <w:r w:rsidR="00D66DE5" w:rsidRPr="00CC3651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 w:rsidR="007F4732" w:rsidRPr="00CC3651">
        <w:rPr>
          <w:rFonts w:ascii="Arial" w:hAnsi="Arial" w:cs="Arial"/>
          <w:b/>
          <w:sz w:val="22"/>
          <w:szCs w:val="22"/>
          <w:lang w:val="uk-UA"/>
        </w:rPr>
        <w:t>_________</w:t>
      </w:r>
      <w:r w:rsidR="002373BE" w:rsidRPr="00CC3651">
        <w:rPr>
          <w:rFonts w:ascii="Arial" w:hAnsi="Arial" w:cs="Arial"/>
          <w:b/>
          <w:sz w:val="22"/>
          <w:szCs w:val="22"/>
          <w:lang w:val="uk-UA"/>
        </w:rPr>
        <w:t xml:space="preserve"> 20</w:t>
      </w:r>
      <w:r w:rsidR="007F4732" w:rsidRPr="00CC3651">
        <w:rPr>
          <w:rFonts w:ascii="Arial" w:hAnsi="Arial" w:cs="Arial"/>
          <w:b/>
          <w:sz w:val="22"/>
          <w:szCs w:val="22"/>
          <w:lang w:val="uk-UA"/>
        </w:rPr>
        <w:t>__</w:t>
      </w:r>
      <w:r w:rsidR="0068223C" w:rsidRPr="00CC3651">
        <w:rPr>
          <w:rFonts w:ascii="Arial" w:hAnsi="Arial" w:cs="Arial"/>
          <w:b/>
          <w:sz w:val="22"/>
          <w:szCs w:val="22"/>
          <w:lang w:val="uk-UA"/>
        </w:rPr>
        <w:t xml:space="preserve"> </w:t>
      </w:r>
      <w:permEnd w:id="255747048"/>
      <w:r w:rsidR="0068223C" w:rsidRPr="00CC3651">
        <w:rPr>
          <w:rFonts w:ascii="Arial" w:hAnsi="Arial" w:cs="Arial"/>
          <w:b/>
          <w:sz w:val="22"/>
          <w:szCs w:val="22"/>
          <w:lang w:val="uk-UA"/>
        </w:rPr>
        <w:t>рок</w:t>
      </w:r>
      <w:r w:rsidR="00B9079C" w:rsidRPr="00CC3651">
        <w:rPr>
          <w:rFonts w:ascii="Arial" w:hAnsi="Arial" w:cs="Arial"/>
          <w:b/>
          <w:sz w:val="22"/>
          <w:szCs w:val="22"/>
          <w:lang w:val="uk-UA"/>
        </w:rPr>
        <w:t>у</w:t>
      </w:r>
    </w:p>
    <w:p w14:paraId="338C5E2B" w14:textId="77777777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14:paraId="2B05755C" w14:textId="4BE20248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</w:t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Start w:id="1125733322" w:edGrp="everyone"/>
      <w:r w:rsidR="002373BE" w:rsidRPr="00CC3651">
        <w:rPr>
          <w:rFonts w:ascii="Arial" w:hAnsi="Arial" w:cs="Arial"/>
          <w:sz w:val="22"/>
          <w:szCs w:val="22"/>
          <w:lang w:val="uk-UA"/>
        </w:rPr>
        <w:t>«</w:t>
      </w:r>
      <w:r w:rsidR="007F4732" w:rsidRPr="00CC3651">
        <w:rPr>
          <w:rFonts w:ascii="Arial" w:hAnsi="Arial" w:cs="Arial"/>
          <w:sz w:val="22"/>
          <w:szCs w:val="22"/>
          <w:lang w:val="uk-UA"/>
        </w:rPr>
        <w:t>__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7F4732" w:rsidRPr="00CC3651">
        <w:rPr>
          <w:rFonts w:ascii="Arial" w:hAnsi="Arial" w:cs="Arial"/>
          <w:sz w:val="22"/>
          <w:szCs w:val="22"/>
          <w:lang w:val="uk-UA"/>
        </w:rPr>
        <w:t>_______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20</w:t>
      </w:r>
      <w:r w:rsidR="007F4732" w:rsidRPr="00CC3651">
        <w:rPr>
          <w:rFonts w:ascii="Arial" w:hAnsi="Arial" w:cs="Arial"/>
          <w:sz w:val="22"/>
          <w:szCs w:val="22"/>
          <w:lang w:val="uk-UA"/>
        </w:rPr>
        <w:t>__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1125733322"/>
      <w:r w:rsidR="002373BE"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0B7406D1" w14:textId="77777777" w:rsidR="00197BA3" w:rsidRPr="00CC3651" w:rsidRDefault="00197BA3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14:paraId="19F3ED7C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792"/>
        <w:gridCol w:w="1422"/>
        <w:gridCol w:w="1600"/>
        <w:gridCol w:w="2566"/>
        <w:gridCol w:w="2562"/>
      </w:tblGrid>
      <w:tr w:rsidR="002B38AA" w:rsidRPr="00CC3651" w14:paraId="0D609AB1" w14:textId="77777777" w:rsidTr="002B38AA">
        <w:trPr>
          <w:trHeight w:val="1081"/>
        </w:trPr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A7EAC" w14:textId="77777777" w:rsidR="002B38AA" w:rsidRPr="00CC3651" w:rsidRDefault="002B38AA" w:rsidP="007E44D3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A510B" w14:textId="77777777" w:rsidR="002B38AA" w:rsidRPr="00CC3651" w:rsidRDefault="002B38AA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Товару, ТМ, країна походження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3F48D" w14:textId="77777777" w:rsidR="002B38AA" w:rsidRPr="00CC3651" w:rsidRDefault="002B38AA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9B218" w14:textId="77777777" w:rsidR="002B38AA" w:rsidRPr="00CC3651" w:rsidRDefault="002B38AA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562" w:type="dxa"/>
            <w:tcBorders>
              <w:bottom w:val="single" w:sz="4" w:space="0" w:color="auto"/>
            </w:tcBorders>
            <w:vAlign w:val="center"/>
          </w:tcPr>
          <w:p w14:paraId="2171308A" w14:textId="77777777" w:rsidR="002B38AA" w:rsidRPr="00CC3651" w:rsidRDefault="002B38AA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562" w:type="dxa"/>
            <w:tcBorders>
              <w:bottom w:val="single" w:sz="4" w:space="0" w:color="auto"/>
            </w:tcBorders>
            <w:vAlign w:val="center"/>
          </w:tcPr>
          <w:p w14:paraId="0E5FD44F" w14:textId="77777777" w:rsidR="002B38AA" w:rsidRPr="00CC3651" w:rsidRDefault="002B38AA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2B38AA" w:rsidRPr="00CC3651" w14:paraId="1B976F30" w14:textId="77777777" w:rsidTr="002B38AA">
        <w:trPr>
          <w:trHeight w:val="191"/>
        </w:trPr>
        <w:tc>
          <w:tcPr>
            <w:tcW w:w="530" w:type="dxa"/>
            <w:shd w:val="clear" w:color="auto" w:fill="auto"/>
          </w:tcPr>
          <w:p w14:paraId="4E1B306C" w14:textId="77777777" w:rsidR="002B38AA" w:rsidRPr="00CC3651" w:rsidRDefault="002B38AA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531113356" w:edGrp="everyone" w:colFirst="0" w:colLast="0"/>
            <w:permStart w:id="1903503678" w:edGrp="everyone" w:colFirst="1" w:colLast="1"/>
            <w:permStart w:id="824145565" w:edGrp="everyone" w:colFirst="2" w:colLast="2"/>
            <w:permStart w:id="974142108" w:edGrp="everyone" w:colFirst="3" w:colLast="3"/>
            <w:permStart w:id="702752033" w:edGrp="everyone" w:colFirst="4" w:colLast="4"/>
            <w:permStart w:id="104476694" w:edGrp="everyone" w:colFirst="5" w:colLast="5"/>
          </w:p>
        </w:tc>
        <w:tc>
          <w:tcPr>
            <w:tcW w:w="5792" w:type="dxa"/>
            <w:shd w:val="clear" w:color="auto" w:fill="auto"/>
            <w:vAlign w:val="center"/>
          </w:tcPr>
          <w:p w14:paraId="041D7AF3" w14:textId="77777777" w:rsidR="002B38AA" w:rsidRPr="00CC3651" w:rsidRDefault="002B38AA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7C56" w14:textId="77777777" w:rsidR="002B38AA" w:rsidRPr="00CC3651" w:rsidRDefault="002B38AA" w:rsidP="007E44D3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4C68FB0F" w14:textId="77777777" w:rsidR="002B38AA" w:rsidRPr="00CC3651" w:rsidRDefault="002B38AA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42C" w14:textId="77777777" w:rsidR="002B38AA" w:rsidRPr="00CC3651" w:rsidRDefault="002B38AA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5C2F" w14:textId="77777777" w:rsidR="002B38AA" w:rsidRPr="00CC3651" w:rsidRDefault="002B38AA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2B38AA" w:rsidRPr="00CC3651" w14:paraId="63744A43" w14:textId="77777777" w:rsidTr="002B38AA">
        <w:trPr>
          <w:trHeight w:val="191"/>
        </w:trPr>
        <w:tc>
          <w:tcPr>
            <w:tcW w:w="1191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DAC2D5F" w14:textId="680A1EA4" w:rsidR="002B38AA" w:rsidRPr="00CC3651" w:rsidRDefault="002B38AA" w:rsidP="002B38A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2068584048" w:edGrp="everyone" w:colFirst="0" w:colLast="0"/>
            <w:permStart w:id="830563879" w:edGrp="everyone" w:colFirst="1" w:colLast="1"/>
            <w:permEnd w:id="531113356"/>
            <w:permEnd w:id="1903503678"/>
            <w:permEnd w:id="824145565"/>
            <w:permEnd w:id="974142108"/>
            <w:permEnd w:id="702752033"/>
            <w:permEnd w:id="104476694"/>
            <w:r w:rsidRPr="00CC3651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Загальна вартість, гривень, без ПДВ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0EE" w14:textId="77777777" w:rsidR="002B38AA" w:rsidRPr="00CC3651" w:rsidRDefault="002B38AA" w:rsidP="002B38AA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permEnd w:id="2068584048"/>
      <w:permEnd w:id="830563879"/>
    </w:tbl>
    <w:p w14:paraId="65168159" w14:textId="73F6A678" w:rsidR="0080267F" w:rsidRPr="002B38AA" w:rsidRDefault="0080267F" w:rsidP="002B38AA">
      <w:pPr>
        <w:widowControl w:val="0"/>
        <w:autoSpaceDE w:val="0"/>
        <w:ind w:right="-172"/>
        <w:jc w:val="both"/>
        <w:rPr>
          <w:rFonts w:ascii="Arial" w:eastAsia="Arial" w:hAnsi="Arial" w:cs="Arial"/>
          <w:b/>
          <w:sz w:val="22"/>
          <w:szCs w:val="22"/>
        </w:rPr>
      </w:pPr>
    </w:p>
    <w:p w14:paraId="2B6D2B25" w14:textId="77777777" w:rsidR="0080267F" w:rsidRPr="00C20427" w:rsidRDefault="0080267F" w:rsidP="00C20427">
      <w:pPr>
        <w:autoSpaceDE w:val="0"/>
        <w:ind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  <w:permStart w:id="379393255" w:edGrp="everyone"/>
      <w:r w:rsidRPr="00C20427">
        <w:rPr>
          <w:rFonts w:ascii="Arial" w:eastAsia="Arial" w:hAnsi="Arial" w:cs="Arial"/>
          <w:b/>
          <w:sz w:val="22"/>
          <w:szCs w:val="22"/>
          <w:lang w:val="uk-UA"/>
        </w:rPr>
        <w:t>Гарантійний термін</w:t>
      </w:r>
    </w:p>
    <w:p w14:paraId="161CEEEE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__________________</w:t>
      </w:r>
    </w:p>
    <w:permEnd w:id="379393255"/>
    <w:p w14:paraId="6F06D4AF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741A2E90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14:paraId="2B794738" w14:textId="77777777" w:rsidR="0080267F" w:rsidRPr="00CC3651" w:rsidRDefault="0080267F" w:rsidP="0080267F">
      <w:pPr>
        <w:pStyle w:val="ae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на склад Покупця за адресою: </w:t>
      </w:r>
      <w:permStart w:id="1595103950" w:edGrp="everyone"/>
      <w:r w:rsidRPr="00CC3651">
        <w:rPr>
          <w:rFonts w:ascii="Arial" w:eastAsia="Arial" w:hAnsi="Arial" w:cs="Arial"/>
          <w:sz w:val="22"/>
          <w:szCs w:val="22"/>
          <w:lang w:val="uk-UA"/>
        </w:rPr>
        <w:t>__________________________________</w:t>
      </w:r>
      <w:permEnd w:id="1595103950"/>
    </w:p>
    <w:p w14:paraId="66AE0163" w14:textId="77777777" w:rsidR="0080267F" w:rsidRPr="00CC3651" w:rsidRDefault="0080267F" w:rsidP="0080267F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14:paraId="3C782F32" w14:textId="4765016D" w:rsidR="0080267F" w:rsidRPr="00CC3651" w:rsidRDefault="0080267F" w:rsidP="0080267F">
      <w:pPr>
        <w:pStyle w:val="ae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</w:t>
      </w:r>
      <w:permStart w:id="113667566" w:edGrp="everyone"/>
      <w:r w:rsidRPr="00CC3651">
        <w:rPr>
          <w:rFonts w:ascii="Arial" w:eastAsia="Arial" w:hAnsi="Arial" w:cs="Arial"/>
          <w:sz w:val="22"/>
          <w:szCs w:val="22"/>
          <w:lang w:val="uk-UA"/>
        </w:rPr>
        <w:t>не пізніше _____________ 20__</w:t>
      </w:r>
      <w:r w:rsidR="00825D63" w:rsidRPr="00825D63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825D63" w:rsidRPr="00CC3651">
        <w:rPr>
          <w:rFonts w:ascii="Arial" w:eastAsia="Arial" w:hAnsi="Arial" w:cs="Arial"/>
          <w:sz w:val="22"/>
          <w:szCs w:val="22"/>
          <w:lang w:val="uk-UA"/>
        </w:rPr>
        <w:t>року</w:t>
      </w:r>
      <w:permEnd w:id="113667566"/>
      <w:r w:rsidRPr="00CC3651">
        <w:rPr>
          <w:rFonts w:ascii="Arial" w:eastAsia="Arial" w:hAnsi="Arial" w:cs="Arial"/>
          <w:sz w:val="22"/>
          <w:szCs w:val="22"/>
          <w:lang w:val="uk-UA"/>
        </w:rPr>
        <w:t>.</w:t>
      </w:r>
    </w:p>
    <w:p w14:paraId="0F8B4D87" w14:textId="2CADDE33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25322125" w14:textId="77777777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52849BD6" w14:textId="77777777" w:rsidR="005C26BE" w:rsidRPr="00CC3651" w:rsidRDefault="005C26BE" w:rsidP="00FC6E1C">
      <w:pPr>
        <w:pStyle w:val="ae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5C26BE" w:rsidRPr="00CC3651" w14:paraId="457A45B3" w14:textId="77777777" w:rsidTr="00F76FA0">
        <w:trPr>
          <w:trHeight w:val="1418"/>
        </w:trPr>
        <w:tc>
          <w:tcPr>
            <w:tcW w:w="7371" w:type="dxa"/>
            <w:shd w:val="clear" w:color="auto" w:fill="auto"/>
          </w:tcPr>
          <w:p w14:paraId="7D671AD4" w14:textId="77777777" w:rsidR="005C26BE" w:rsidRPr="00CC3651" w:rsidRDefault="005C26BE" w:rsidP="00ED13C9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3DF64EC" w14:textId="1C4DFE6F" w:rsidR="003F2B82" w:rsidRPr="00CC3651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permStart w:id="88960380" w:edGrp="everyone"/>
            <w:r w:rsidRPr="00CC3651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________________</w:t>
            </w:r>
          </w:p>
          <w:p w14:paraId="767F41F5" w14:textId="77777777" w:rsidR="007F4732" w:rsidRPr="00CC3651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790EBE30" w14:textId="1335CD38" w:rsidR="003F2B82" w:rsidRPr="00CC3651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___________</w:t>
            </w:r>
          </w:p>
          <w:p w14:paraId="45A33EE8" w14:textId="00C6B699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257B9F6" w14:textId="77777777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22B133B5" w14:textId="5FD63905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__________________ </w:t>
            </w:r>
            <w:r w:rsidR="007F4732" w:rsidRPr="00CC3651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_____________________</w:t>
            </w:r>
          </w:p>
          <w:permEnd w:id="88960380"/>
          <w:p w14:paraId="7E67550E" w14:textId="0319700A" w:rsidR="005C26BE" w:rsidRPr="00CC3651" w:rsidRDefault="003F2B82" w:rsidP="003F2B82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5D36EF59" w14:textId="77777777" w:rsidR="005C26BE" w:rsidRPr="00CC3651" w:rsidRDefault="005C26BE" w:rsidP="008E3A7C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1F890D83" w14:textId="77777777" w:rsidR="005C26BE" w:rsidRPr="00CC3651" w:rsidRDefault="005C26BE" w:rsidP="00ED13C9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A86E774" w14:textId="77777777" w:rsidR="003A3D90" w:rsidRPr="00CC3651" w:rsidRDefault="003A3D90" w:rsidP="00223EA2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C69529C" w14:textId="77777777" w:rsidR="007F4732" w:rsidRPr="00CC3651" w:rsidRDefault="007F4732" w:rsidP="00412BAA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514950563" w:edGrp="everyone"/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</w:t>
            </w:r>
          </w:p>
          <w:p w14:paraId="6BD78ECD" w14:textId="5104B38F" w:rsidR="00412BAA" w:rsidRPr="00CC3651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14:paraId="478E4E13" w14:textId="77777777" w:rsidR="00412BAA" w:rsidRPr="00CC3651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4B5B9CD" w14:textId="22B8C7F5" w:rsidR="00ED13C9" w:rsidRPr="00CC3651" w:rsidRDefault="00412BAA" w:rsidP="00ED13C9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  <w:r w:rsidR="007F4732" w:rsidRPr="00CC3651">
              <w:rPr>
                <w:rFonts w:ascii="Arial" w:hAnsi="Arial" w:cs="Arial"/>
                <w:sz w:val="22"/>
                <w:szCs w:val="22"/>
                <w:lang w:val="uk-UA"/>
              </w:rPr>
              <w:t>_______________</w:t>
            </w:r>
          </w:p>
          <w:permEnd w:id="1514950563"/>
          <w:p w14:paraId="7E636082" w14:textId="0AA5B8C7" w:rsidR="005C26BE" w:rsidRPr="00CC3651" w:rsidRDefault="00412BAA" w:rsidP="00ED13C9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7ED0C235" w14:textId="77777777" w:rsidR="00197BA3" w:rsidRPr="00CC3651" w:rsidRDefault="00197BA3" w:rsidP="00F76FA0">
      <w:pPr>
        <w:jc w:val="both"/>
        <w:rPr>
          <w:rFonts w:ascii="Arial" w:hAnsi="Arial" w:cs="Arial"/>
          <w:sz w:val="22"/>
          <w:szCs w:val="22"/>
          <w:lang w:val="uk-UA"/>
        </w:rPr>
      </w:pPr>
    </w:p>
    <w:sectPr w:rsidR="00197BA3" w:rsidRPr="00CC3651" w:rsidSect="00223EA2">
      <w:footerReference w:type="default" r:id="rId12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F2905" w14:textId="77777777" w:rsidR="00B13905" w:rsidRDefault="00B13905">
      <w:r>
        <w:separator/>
      </w:r>
    </w:p>
  </w:endnote>
  <w:endnote w:type="continuationSeparator" w:id="0">
    <w:p w14:paraId="33CE37D4" w14:textId="77777777" w:rsidR="00B13905" w:rsidRDefault="00B1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2F36" w14:textId="50AAF34D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A22585">
      <w:rPr>
        <w:noProof/>
      </w:rPr>
      <w:t>1</w:t>
    </w:r>
    <w:r>
      <w:rPr>
        <w:noProof/>
      </w:rPr>
      <w:fldChar w:fldCharType="end"/>
    </w:r>
  </w:p>
  <w:p w14:paraId="5079D1BB" w14:textId="77777777" w:rsidR="00B13905" w:rsidRDefault="00B1390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65C3" w14:textId="7AA4DF1D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A22585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B2E0F" w14:textId="77777777" w:rsidR="00B13905" w:rsidRDefault="00B13905">
      <w:r>
        <w:separator/>
      </w:r>
    </w:p>
  </w:footnote>
  <w:footnote w:type="continuationSeparator" w:id="0">
    <w:p w14:paraId="448F4F57" w14:textId="77777777" w:rsidR="00B13905" w:rsidRDefault="00B13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hzlgEd5oWEw4ouzyF2slCxjI37SjFImLTQoGjvHqgbudtBBAkLFcvJkqx+ouizD3N7Bci0a3ktMz1nREExE2dA==" w:salt="65KifpPu7zwfyBz3LCRJhQ==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F4"/>
    <w:rsid w:val="00005180"/>
    <w:rsid w:val="0001735F"/>
    <w:rsid w:val="00034E55"/>
    <w:rsid w:val="00054AEF"/>
    <w:rsid w:val="000874C1"/>
    <w:rsid w:val="00094B93"/>
    <w:rsid w:val="000A1271"/>
    <w:rsid w:val="000A2B2B"/>
    <w:rsid w:val="000A392D"/>
    <w:rsid w:val="000A5169"/>
    <w:rsid w:val="000B2122"/>
    <w:rsid w:val="000B245D"/>
    <w:rsid w:val="000B58F5"/>
    <w:rsid w:val="000B7915"/>
    <w:rsid w:val="00101FDD"/>
    <w:rsid w:val="00132128"/>
    <w:rsid w:val="00154117"/>
    <w:rsid w:val="00171BEA"/>
    <w:rsid w:val="00172E75"/>
    <w:rsid w:val="00173805"/>
    <w:rsid w:val="0019437B"/>
    <w:rsid w:val="00197BA3"/>
    <w:rsid w:val="001A56B8"/>
    <w:rsid w:val="001A788D"/>
    <w:rsid w:val="001B6975"/>
    <w:rsid w:val="001C0523"/>
    <w:rsid w:val="001E58F6"/>
    <w:rsid w:val="001F3608"/>
    <w:rsid w:val="00216431"/>
    <w:rsid w:val="00221AC5"/>
    <w:rsid w:val="00223C15"/>
    <w:rsid w:val="00223EA2"/>
    <w:rsid w:val="00236687"/>
    <w:rsid w:val="002373BE"/>
    <w:rsid w:val="0026642D"/>
    <w:rsid w:val="002739ED"/>
    <w:rsid w:val="002756B5"/>
    <w:rsid w:val="002854B6"/>
    <w:rsid w:val="002A3358"/>
    <w:rsid w:val="002A5092"/>
    <w:rsid w:val="002B1C46"/>
    <w:rsid w:val="002B38AA"/>
    <w:rsid w:val="002C1F4D"/>
    <w:rsid w:val="002D1805"/>
    <w:rsid w:val="00303CBD"/>
    <w:rsid w:val="00393F8C"/>
    <w:rsid w:val="0039554B"/>
    <w:rsid w:val="003960FD"/>
    <w:rsid w:val="003A0095"/>
    <w:rsid w:val="003A3D90"/>
    <w:rsid w:val="003F0788"/>
    <w:rsid w:val="003F2B82"/>
    <w:rsid w:val="00412BAA"/>
    <w:rsid w:val="004356FC"/>
    <w:rsid w:val="004410F9"/>
    <w:rsid w:val="00453CBE"/>
    <w:rsid w:val="00464DDC"/>
    <w:rsid w:val="0048580A"/>
    <w:rsid w:val="0049202D"/>
    <w:rsid w:val="004B67DB"/>
    <w:rsid w:val="004C56DE"/>
    <w:rsid w:val="004E4637"/>
    <w:rsid w:val="00524847"/>
    <w:rsid w:val="005268A6"/>
    <w:rsid w:val="00552EEF"/>
    <w:rsid w:val="00554522"/>
    <w:rsid w:val="00556659"/>
    <w:rsid w:val="005A3244"/>
    <w:rsid w:val="005C26BE"/>
    <w:rsid w:val="005D234C"/>
    <w:rsid w:val="005D6FAD"/>
    <w:rsid w:val="005F3565"/>
    <w:rsid w:val="0064421D"/>
    <w:rsid w:val="00657A9B"/>
    <w:rsid w:val="00664FA0"/>
    <w:rsid w:val="0068223C"/>
    <w:rsid w:val="006E632C"/>
    <w:rsid w:val="006E6651"/>
    <w:rsid w:val="00711017"/>
    <w:rsid w:val="00720F22"/>
    <w:rsid w:val="00724EAB"/>
    <w:rsid w:val="00765EFF"/>
    <w:rsid w:val="007743C3"/>
    <w:rsid w:val="0078601F"/>
    <w:rsid w:val="007A1823"/>
    <w:rsid w:val="007C6B8C"/>
    <w:rsid w:val="007D06AE"/>
    <w:rsid w:val="007D0FF4"/>
    <w:rsid w:val="007E346A"/>
    <w:rsid w:val="007E423B"/>
    <w:rsid w:val="007E66F7"/>
    <w:rsid w:val="007F4732"/>
    <w:rsid w:val="0080267F"/>
    <w:rsid w:val="00825D63"/>
    <w:rsid w:val="008361F4"/>
    <w:rsid w:val="00853637"/>
    <w:rsid w:val="00862681"/>
    <w:rsid w:val="008772CE"/>
    <w:rsid w:val="008C3579"/>
    <w:rsid w:val="008C3C0A"/>
    <w:rsid w:val="008E3A7C"/>
    <w:rsid w:val="008F5F4B"/>
    <w:rsid w:val="00914697"/>
    <w:rsid w:val="009422F2"/>
    <w:rsid w:val="009441C4"/>
    <w:rsid w:val="00952030"/>
    <w:rsid w:val="00963370"/>
    <w:rsid w:val="00984D71"/>
    <w:rsid w:val="009D7ECE"/>
    <w:rsid w:val="009E37D8"/>
    <w:rsid w:val="00A001F7"/>
    <w:rsid w:val="00A117E5"/>
    <w:rsid w:val="00A11E5B"/>
    <w:rsid w:val="00A20DB0"/>
    <w:rsid w:val="00A22585"/>
    <w:rsid w:val="00A35366"/>
    <w:rsid w:val="00A4269D"/>
    <w:rsid w:val="00A51FF0"/>
    <w:rsid w:val="00A5794D"/>
    <w:rsid w:val="00A727C0"/>
    <w:rsid w:val="00A825C3"/>
    <w:rsid w:val="00A90350"/>
    <w:rsid w:val="00AA5B60"/>
    <w:rsid w:val="00AA7806"/>
    <w:rsid w:val="00AB1F47"/>
    <w:rsid w:val="00AC6065"/>
    <w:rsid w:val="00AE2AEB"/>
    <w:rsid w:val="00B00D7D"/>
    <w:rsid w:val="00B00F27"/>
    <w:rsid w:val="00B11821"/>
    <w:rsid w:val="00B13905"/>
    <w:rsid w:val="00B141E6"/>
    <w:rsid w:val="00B23ECA"/>
    <w:rsid w:val="00B24955"/>
    <w:rsid w:val="00B24F89"/>
    <w:rsid w:val="00B3049C"/>
    <w:rsid w:val="00B438B6"/>
    <w:rsid w:val="00B9079C"/>
    <w:rsid w:val="00B944AE"/>
    <w:rsid w:val="00BA6637"/>
    <w:rsid w:val="00BB4B51"/>
    <w:rsid w:val="00BC07E9"/>
    <w:rsid w:val="00BC6E2D"/>
    <w:rsid w:val="00BF349D"/>
    <w:rsid w:val="00C20427"/>
    <w:rsid w:val="00C243F4"/>
    <w:rsid w:val="00C35B0C"/>
    <w:rsid w:val="00C47360"/>
    <w:rsid w:val="00C55669"/>
    <w:rsid w:val="00C7246B"/>
    <w:rsid w:val="00CB7F41"/>
    <w:rsid w:val="00CC3651"/>
    <w:rsid w:val="00CD08B9"/>
    <w:rsid w:val="00CE26D3"/>
    <w:rsid w:val="00D16AD9"/>
    <w:rsid w:val="00D17D73"/>
    <w:rsid w:val="00D66DE5"/>
    <w:rsid w:val="00D67254"/>
    <w:rsid w:val="00D731B0"/>
    <w:rsid w:val="00D77955"/>
    <w:rsid w:val="00D818B5"/>
    <w:rsid w:val="00D86B34"/>
    <w:rsid w:val="00DB17BD"/>
    <w:rsid w:val="00DE1338"/>
    <w:rsid w:val="00DE2801"/>
    <w:rsid w:val="00DF34DE"/>
    <w:rsid w:val="00E32001"/>
    <w:rsid w:val="00E477FE"/>
    <w:rsid w:val="00E665C3"/>
    <w:rsid w:val="00E86F6A"/>
    <w:rsid w:val="00EA7EE0"/>
    <w:rsid w:val="00ED13C9"/>
    <w:rsid w:val="00ED2EC0"/>
    <w:rsid w:val="00EF213A"/>
    <w:rsid w:val="00F14A6E"/>
    <w:rsid w:val="00F25F93"/>
    <w:rsid w:val="00F62A8B"/>
    <w:rsid w:val="00F74AB4"/>
    <w:rsid w:val="00F76FA0"/>
    <w:rsid w:val="00F97587"/>
    <w:rsid w:val="00FC6E1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E5911"/>
  <w15:docId w15:val="{A4A561E1-26D6-4945-BEA4-3C43A566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92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D2EC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665C3"/>
    <w:rPr>
      <w:rFonts w:ascii="Arial" w:hAnsi="Arial" w:cs="Arial"/>
    </w:rPr>
  </w:style>
  <w:style w:type="character" w:customStyle="1" w:styleId="WW8Num3z0">
    <w:name w:val="WW8Num3z0"/>
    <w:rsid w:val="00E665C3"/>
    <w:rPr>
      <w:b/>
    </w:rPr>
  </w:style>
  <w:style w:type="character" w:customStyle="1" w:styleId="WW8Num3z1">
    <w:name w:val="WW8Num3z1"/>
    <w:rsid w:val="00E665C3"/>
    <w:rPr>
      <w:b w:val="0"/>
    </w:rPr>
  </w:style>
  <w:style w:type="character" w:customStyle="1" w:styleId="WW8Num15z0">
    <w:name w:val="WW8Num15z0"/>
    <w:rsid w:val="00E665C3"/>
    <w:rPr>
      <w:rFonts w:eastAsia="Arial"/>
    </w:rPr>
  </w:style>
  <w:style w:type="character" w:customStyle="1" w:styleId="WW8Num17z0">
    <w:name w:val="WW8Num17z0"/>
    <w:rsid w:val="00E665C3"/>
    <w:rPr>
      <w:color w:val="000000"/>
    </w:rPr>
  </w:style>
  <w:style w:type="character" w:customStyle="1" w:styleId="WW8Num19z0">
    <w:name w:val="WW8Num19z0"/>
    <w:rsid w:val="00E665C3"/>
    <w:rPr>
      <w:rFonts w:ascii="Symbol" w:hAnsi="Symbol" w:cs="Symbol"/>
    </w:rPr>
  </w:style>
  <w:style w:type="character" w:customStyle="1" w:styleId="WW8Num19z1">
    <w:name w:val="WW8Num19z1"/>
    <w:rsid w:val="00E665C3"/>
    <w:rPr>
      <w:rFonts w:ascii="Courier New" w:hAnsi="Courier New" w:cs="Courier New"/>
    </w:rPr>
  </w:style>
  <w:style w:type="character" w:customStyle="1" w:styleId="WW8Num19z2">
    <w:name w:val="WW8Num19z2"/>
    <w:rsid w:val="00E665C3"/>
    <w:rPr>
      <w:rFonts w:ascii="Wingdings" w:hAnsi="Wingdings" w:cs="Wingdings"/>
    </w:rPr>
  </w:style>
  <w:style w:type="character" w:customStyle="1" w:styleId="WW8Num21z0">
    <w:name w:val="WW8Num21z0"/>
    <w:rsid w:val="00E665C3"/>
    <w:rPr>
      <w:rFonts w:ascii="Arial" w:hAnsi="Arial" w:cs="Arial"/>
      <w:sz w:val="22"/>
    </w:rPr>
  </w:style>
  <w:style w:type="character" w:customStyle="1" w:styleId="WW8Num21z1">
    <w:name w:val="WW8Num21z1"/>
    <w:rsid w:val="00E665C3"/>
    <w:rPr>
      <w:rFonts w:ascii="Arial" w:hAnsi="Arial" w:cs="Arial"/>
      <w:b w:val="0"/>
      <w:sz w:val="22"/>
    </w:rPr>
  </w:style>
  <w:style w:type="character" w:customStyle="1" w:styleId="WW8Num22z0">
    <w:name w:val="WW8Num22z0"/>
    <w:rsid w:val="00E665C3"/>
    <w:rPr>
      <w:rFonts w:ascii="Symbol" w:hAnsi="Symbol" w:cs="Symbol"/>
    </w:rPr>
  </w:style>
  <w:style w:type="character" w:customStyle="1" w:styleId="WW8Num22z1">
    <w:name w:val="WW8Num22z1"/>
    <w:rsid w:val="00E665C3"/>
    <w:rPr>
      <w:rFonts w:ascii="Courier New" w:hAnsi="Courier New" w:cs="Courier New"/>
    </w:rPr>
  </w:style>
  <w:style w:type="character" w:customStyle="1" w:styleId="WW8Num22z2">
    <w:name w:val="WW8Num22z2"/>
    <w:rsid w:val="00E665C3"/>
    <w:rPr>
      <w:rFonts w:ascii="Wingdings" w:hAnsi="Wingdings" w:cs="Wingdings"/>
    </w:rPr>
  </w:style>
  <w:style w:type="character" w:customStyle="1" w:styleId="WW8Num25z2">
    <w:name w:val="WW8Num25z2"/>
    <w:rsid w:val="00E665C3"/>
    <w:rPr>
      <w:rFonts w:ascii="Symbol" w:hAnsi="Symbol" w:cs="Symbol"/>
    </w:rPr>
  </w:style>
  <w:style w:type="character" w:customStyle="1" w:styleId="WW8Num28z0">
    <w:name w:val="WW8Num28z0"/>
    <w:rsid w:val="00E665C3"/>
    <w:rPr>
      <w:rFonts w:eastAsia="Arial"/>
    </w:rPr>
  </w:style>
  <w:style w:type="character" w:customStyle="1" w:styleId="WW8Num31z0">
    <w:name w:val="WW8Num31z0"/>
    <w:rsid w:val="00E665C3"/>
    <w:rPr>
      <w:rFonts w:eastAsia="Arial"/>
    </w:rPr>
  </w:style>
  <w:style w:type="character" w:customStyle="1" w:styleId="WW8Num33z0">
    <w:name w:val="WW8Num33z0"/>
    <w:rsid w:val="00E665C3"/>
    <w:rPr>
      <w:b/>
    </w:rPr>
  </w:style>
  <w:style w:type="character" w:customStyle="1" w:styleId="11">
    <w:name w:val="Основной шрифт абзаца1"/>
    <w:rsid w:val="00E665C3"/>
  </w:style>
  <w:style w:type="character" w:styleId="a3">
    <w:name w:val="Hyperlink"/>
    <w:rsid w:val="00E665C3"/>
    <w:rPr>
      <w:color w:val="0000FF"/>
      <w:u w:val="single"/>
    </w:rPr>
  </w:style>
  <w:style w:type="character" w:customStyle="1" w:styleId="12">
    <w:name w:val="Знак примечания1"/>
    <w:rsid w:val="00E665C3"/>
    <w:rPr>
      <w:sz w:val="16"/>
      <w:szCs w:val="16"/>
    </w:rPr>
  </w:style>
  <w:style w:type="character" w:customStyle="1" w:styleId="a4">
    <w:name w:val="Текст примечания Знак"/>
    <w:basedOn w:val="11"/>
    <w:rsid w:val="00E665C3"/>
  </w:style>
  <w:style w:type="character" w:customStyle="1" w:styleId="a5">
    <w:name w:val="Тема примечания Знак"/>
    <w:rsid w:val="00E665C3"/>
    <w:rPr>
      <w:b/>
      <w:bCs/>
    </w:rPr>
  </w:style>
  <w:style w:type="character" w:customStyle="1" w:styleId="FontStyle21">
    <w:name w:val="Font Style21"/>
    <w:rsid w:val="00E665C3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E665C3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E665C3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E665C3"/>
    <w:rPr>
      <w:rFonts w:ascii="Courier New" w:hAnsi="Courier New" w:cs="Courier New"/>
    </w:rPr>
  </w:style>
  <w:style w:type="character" w:customStyle="1" w:styleId="a6">
    <w:name w:val="Название Знак"/>
    <w:rsid w:val="00E665C3"/>
    <w:rPr>
      <w:sz w:val="28"/>
    </w:rPr>
  </w:style>
  <w:style w:type="character" w:customStyle="1" w:styleId="a7">
    <w:name w:val="Верхний колонтитул Знак"/>
    <w:rsid w:val="00E665C3"/>
    <w:rPr>
      <w:sz w:val="24"/>
      <w:szCs w:val="24"/>
    </w:rPr>
  </w:style>
  <w:style w:type="character" w:customStyle="1" w:styleId="a8">
    <w:name w:val="Нижний колонтитул Знак"/>
    <w:rsid w:val="00E665C3"/>
    <w:rPr>
      <w:sz w:val="24"/>
      <w:szCs w:val="24"/>
    </w:rPr>
  </w:style>
  <w:style w:type="paragraph" w:customStyle="1" w:styleId="13">
    <w:name w:val="Заголовок1"/>
    <w:basedOn w:val="a"/>
    <w:next w:val="a9"/>
    <w:rsid w:val="00E665C3"/>
    <w:pPr>
      <w:jc w:val="center"/>
    </w:pPr>
    <w:rPr>
      <w:sz w:val="28"/>
      <w:szCs w:val="20"/>
    </w:rPr>
  </w:style>
  <w:style w:type="paragraph" w:styleId="a9">
    <w:name w:val="Body Text"/>
    <w:basedOn w:val="a"/>
    <w:rsid w:val="00E665C3"/>
    <w:rPr>
      <w:szCs w:val="20"/>
      <w:lang w:val="uk-UA"/>
    </w:rPr>
  </w:style>
  <w:style w:type="paragraph" w:styleId="aa">
    <w:name w:val="List"/>
    <w:basedOn w:val="a9"/>
    <w:rsid w:val="00E665C3"/>
    <w:rPr>
      <w:rFonts w:cs="Mangal"/>
    </w:rPr>
  </w:style>
  <w:style w:type="paragraph" w:styleId="ab">
    <w:name w:val="caption"/>
    <w:basedOn w:val="a"/>
    <w:qFormat/>
    <w:rsid w:val="00E665C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665C3"/>
    <w:pPr>
      <w:suppressLineNumbers/>
    </w:pPr>
    <w:rPr>
      <w:rFonts w:cs="Mangal"/>
    </w:rPr>
  </w:style>
  <w:style w:type="paragraph" w:styleId="ac">
    <w:name w:val="Balloon Text"/>
    <w:basedOn w:val="a"/>
    <w:rsid w:val="00E665C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665C3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E665C3"/>
    <w:rPr>
      <w:sz w:val="20"/>
      <w:szCs w:val="20"/>
    </w:rPr>
  </w:style>
  <w:style w:type="paragraph" w:styleId="ad">
    <w:name w:val="annotation subject"/>
    <w:basedOn w:val="15"/>
    <w:next w:val="15"/>
    <w:rsid w:val="00E665C3"/>
    <w:rPr>
      <w:b/>
      <w:bCs/>
    </w:rPr>
  </w:style>
  <w:style w:type="paragraph" w:styleId="ae">
    <w:name w:val="List Paragraph"/>
    <w:basedOn w:val="a"/>
    <w:qFormat/>
    <w:rsid w:val="00E665C3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E665C3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E665C3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E665C3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rsid w:val="00E66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rsid w:val="00E665C3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styleId="af">
    <w:name w:val="header"/>
    <w:basedOn w:val="a"/>
    <w:rsid w:val="00E665C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E665C3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E665C3"/>
    <w:pPr>
      <w:suppressLineNumbers/>
    </w:pPr>
  </w:style>
  <w:style w:type="paragraph" w:customStyle="1" w:styleId="af2">
    <w:name w:val="Заголовок таблицы"/>
    <w:basedOn w:val="af1"/>
    <w:rsid w:val="00E665C3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E665C3"/>
  </w:style>
  <w:style w:type="table" w:styleId="af4">
    <w:name w:val="Table Grid"/>
    <w:basedOn w:val="a1"/>
    <w:uiPriority w:val="59"/>
    <w:rsid w:val="00303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A001F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001F7"/>
    <w:rPr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D2EC0"/>
    <w:rPr>
      <w:b/>
      <w:bCs/>
      <w:sz w:val="27"/>
      <w:szCs w:val="27"/>
    </w:rPr>
  </w:style>
  <w:style w:type="paragraph" w:styleId="af5">
    <w:name w:val="Normal (Web)"/>
    <w:basedOn w:val="a"/>
    <w:unhideWhenUsed/>
    <w:rsid w:val="00ED2E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annotation reference"/>
    <w:basedOn w:val="a0"/>
    <w:uiPriority w:val="99"/>
    <w:semiHidden/>
    <w:unhideWhenUsed/>
    <w:rsid w:val="009441C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441C4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9441C4"/>
    <w:rPr>
      <w:lang w:eastAsia="zh-CN"/>
    </w:rPr>
  </w:style>
  <w:style w:type="character" w:styleId="af9">
    <w:name w:val="FollowedHyperlink"/>
    <w:basedOn w:val="a0"/>
    <w:uiPriority w:val="99"/>
    <w:semiHidden/>
    <w:unhideWhenUsed/>
    <w:rsid w:val="00CE26D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2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gi">
    <w:name w:val="gi"/>
    <w:basedOn w:val="a0"/>
    <w:rsid w:val="00492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900D098A9C3349BFEEFC08758A95E2" ma:contentTypeVersion="10" ma:contentTypeDescription="Создание документа." ma:contentTypeScope="" ma:versionID="c7750f7ddd94c3506c502eba06061d89">
  <xsd:schema xmlns:xsd="http://www.w3.org/2001/XMLSchema" xmlns:xs="http://www.w3.org/2001/XMLSchema" xmlns:p="http://schemas.microsoft.com/office/2006/metadata/properties" xmlns:ns2="f2682be9-5a4b-479b-b786-6415396b3a0f" targetNamespace="http://schemas.microsoft.com/office/2006/metadata/properties" ma:root="true" ma:fieldsID="5a19a08c2a54cbaeb8e6ea892b0c9355" ns2:_="">
    <xsd:import namespace="f2682be9-5a4b-479b-b786-6415396b3a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2be9-5a4b-479b-b786-6415396b3a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Barcode Generator</Name>
    <Synchronization>Synchronous</Synchronization>
    <Type>10001</Type>
    <SequenceNumber>1000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10002</Type>
    <SequenceNumber>1001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10004</Type>
    <SequenceNumber>1002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10006</Type>
    <SequenceNumber>1003</SequenceNumber>
    <Assembly>Microsoft.Office.Policy, Version=14.0.0.0, Culture=neutral, PublicKeyToken=71e9bce111e9429c</Assembly>
    <Class>Microsoft.Office.RecordsManagement.Internal.BarcodeHandler</Class>
    <Data/>
    <Filter/>
  </Receiver>
</spe:Receivers>
</file>

<file path=customXml/itemProps1.xml><?xml version="1.0" encoding="utf-8"?>
<ds:datastoreItem xmlns:ds="http://schemas.openxmlformats.org/officeDocument/2006/customXml" ds:itemID="{B21024EE-7D87-4A77-8663-DEFAAF5C09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3A91F-5CEB-4DC9-9349-BF313AA63F7E}">
  <ds:schemaRefs>
    <ds:schemaRef ds:uri="f2682be9-5a4b-479b-b786-6415396b3a0f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7B8DEC-3E7F-4C8F-831B-86B42ED5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2be9-5a4b-479b-b786-6415396b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75AD0F-7E6F-4135-8ECF-C0CB1F54BAE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7463</Words>
  <Characters>4254</Characters>
  <Application>Microsoft Office Word</Application>
  <DocSecurity>8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Microsoft</Company>
  <LinksUpToDate>false</LinksUpToDate>
  <CharactersWithSpaces>11694</CharactersWithSpaces>
  <SharedDoc>false</SharedDoc>
  <HLinks>
    <vt:vector size="6" baseType="variant">
      <vt:variant>
        <vt:i4>4587566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https://www.theglobalfund.org/media/3275/corporate_codeofconductforsuppliers_policy_en.pdf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Max</dc:creator>
  <cp:lastModifiedBy>Sarychev Yevhen</cp:lastModifiedBy>
  <cp:revision>21</cp:revision>
  <cp:lastPrinted>2021-01-20T09:39:00Z</cp:lastPrinted>
  <dcterms:created xsi:type="dcterms:W3CDTF">2021-01-20T09:45:00Z</dcterms:created>
  <dcterms:modified xsi:type="dcterms:W3CDTF">2024-01-18T17:06:00Z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0x0101004A900D098A9C3349BFEEFC08758A95E2</vt:lpwstr>
  </property>
</Properties>
</file>